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składanych na podstawie art. 125 ust. 1 ustawy Pzp</w:t>
      </w:r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58396927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F37B32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FF3120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>
        <w:rPr>
          <w:rFonts w:ascii="Tahoma" w:hAnsi="Tahoma" w:cs="Tahoma"/>
          <w:b/>
        </w:rPr>
        <w:t>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Pzp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6 Pzp</w:t>
      </w:r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54F99" w14:textId="77777777" w:rsidR="00B5648E" w:rsidRDefault="00B5648E" w:rsidP="00DA5839">
      <w:r>
        <w:separator/>
      </w:r>
    </w:p>
  </w:endnote>
  <w:endnote w:type="continuationSeparator" w:id="0">
    <w:p w14:paraId="1953AF6C" w14:textId="77777777" w:rsidR="00B5648E" w:rsidRDefault="00B5648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2884B" w14:textId="77777777" w:rsidR="00B5648E" w:rsidRDefault="00B5648E" w:rsidP="00DA5839">
      <w:r>
        <w:separator/>
      </w:r>
    </w:p>
  </w:footnote>
  <w:footnote w:type="continuationSeparator" w:id="0">
    <w:p w14:paraId="1D513C96" w14:textId="77777777" w:rsidR="00B5648E" w:rsidRDefault="00B5648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74D65DFA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F3120">
      <w:rPr>
        <w:rFonts w:ascii="Tahoma" w:hAnsi="Tahoma" w:cs="Tahoma"/>
      </w:rPr>
      <w:t>7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073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5A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48E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3120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23CF4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1785A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2024-06-26T13:21:00Z</dcterms:modified>
</cp:coreProperties>
</file>